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6AA" w:rsidRPr="00936F9C" w:rsidRDefault="00FD2191" w:rsidP="003778D8">
      <w:pPr>
        <w:pStyle w:val="NadpisVZ1"/>
        <w:numPr>
          <w:ilvl w:val="0"/>
          <w:numId w:val="0"/>
        </w:numPr>
        <w:shd w:val="clear" w:color="auto" w:fill="auto"/>
        <w:spacing w:before="240" w:after="240" w:line="360" w:lineRule="auto"/>
        <w:rPr>
          <w:rFonts w:asciiTheme="minorHAnsi" w:hAnsiTheme="minorHAnsi" w:cstheme="minorHAnsi"/>
          <w:color w:val="auto"/>
          <w:sz w:val="20"/>
          <w:szCs w:val="20"/>
        </w:rPr>
      </w:pPr>
      <w:bookmarkStart w:id="0" w:name="_Toc320087320"/>
      <w:bookmarkStart w:id="1" w:name="_Toc334537431"/>
      <w:r w:rsidRPr="00936F9C">
        <w:rPr>
          <w:rFonts w:asciiTheme="minorHAnsi" w:hAnsiTheme="minorHAnsi" w:cstheme="minorHAnsi"/>
          <w:color w:val="auto"/>
          <w:sz w:val="20"/>
          <w:szCs w:val="20"/>
        </w:rPr>
        <w:t xml:space="preserve">Příloha č. </w:t>
      </w:r>
      <w:r w:rsidR="00FD6A6E" w:rsidRPr="00936F9C">
        <w:rPr>
          <w:rFonts w:asciiTheme="minorHAnsi" w:hAnsiTheme="minorHAnsi" w:cstheme="minorHAnsi"/>
          <w:color w:val="auto"/>
          <w:sz w:val="20"/>
          <w:szCs w:val="20"/>
        </w:rPr>
        <w:t>14</w:t>
      </w:r>
      <w:r w:rsidR="003778D8" w:rsidRPr="00936F9C">
        <w:rPr>
          <w:rFonts w:asciiTheme="minorHAnsi" w:hAnsiTheme="minorHAnsi" w:cstheme="minorHAnsi"/>
          <w:color w:val="auto"/>
          <w:sz w:val="20"/>
          <w:szCs w:val="20"/>
        </w:rPr>
        <w:t xml:space="preserve"> Zadávací dokumentace</w:t>
      </w:r>
    </w:p>
    <w:p w:rsidR="00F5183C" w:rsidRPr="00936F9C" w:rsidRDefault="005D5D95" w:rsidP="003778D8">
      <w:pPr>
        <w:pStyle w:val="NadpisVZ1"/>
        <w:numPr>
          <w:ilvl w:val="0"/>
          <w:numId w:val="0"/>
        </w:numPr>
        <w:shd w:val="clear" w:color="auto" w:fill="auto"/>
        <w:spacing w:before="240" w:after="240" w:line="276" w:lineRule="auto"/>
        <w:ind w:left="360" w:hanging="360"/>
        <w:rPr>
          <w:rFonts w:asciiTheme="minorHAnsi" w:hAnsiTheme="minorHAnsi" w:cstheme="minorHAnsi"/>
          <w:color w:val="auto"/>
          <w:sz w:val="20"/>
          <w:szCs w:val="20"/>
        </w:rPr>
      </w:pPr>
      <w:r w:rsidRPr="00936F9C">
        <w:rPr>
          <w:rFonts w:asciiTheme="minorHAnsi" w:eastAsia="Calibri" w:hAnsiTheme="minorHAnsi" w:cstheme="minorHAnsi"/>
          <w:color w:val="auto"/>
          <w:sz w:val="20"/>
          <w:szCs w:val="20"/>
        </w:rPr>
        <w:t>Čestné prohlášení</w:t>
      </w:r>
      <w:r w:rsidR="00F5183C" w:rsidRPr="00936F9C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F5183C" w:rsidRPr="00936F9C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že se subjekt předkládající nabídku nepodílel na přípravě nebo zadání předmětného výběrového řízení</w:t>
      </w:r>
    </w:p>
    <w:p w:rsidR="00F5183C" w:rsidRPr="00936F9C" w:rsidRDefault="00F5183C" w:rsidP="003778D8">
      <w:pPr>
        <w:pStyle w:val="NadpisVZ1"/>
        <w:numPr>
          <w:ilvl w:val="0"/>
          <w:numId w:val="0"/>
        </w:numPr>
        <w:shd w:val="clear" w:color="auto" w:fill="auto"/>
        <w:spacing w:line="276" w:lineRule="auto"/>
        <w:ind w:left="360" w:hanging="360"/>
        <w:rPr>
          <w:rFonts w:asciiTheme="minorHAnsi" w:hAnsiTheme="minorHAnsi" w:cstheme="minorHAnsi"/>
          <w:color w:val="auto"/>
          <w:sz w:val="20"/>
          <w:szCs w:val="20"/>
        </w:rPr>
      </w:pPr>
      <w:r w:rsidRPr="00936F9C">
        <w:rPr>
          <w:rFonts w:asciiTheme="minorHAnsi" w:hAnsiTheme="minorHAnsi" w:cstheme="minorHAnsi"/>
          <w:color w:val="auto"/>
          <w:sz w:val="20"/>
          <w:szCs w:val="20"/>
        </w:rPr>
        <w:t xml:space="preserve">Čestné prohlášení o </w:t>
      </w:r>
      <w:r w:rsidR="005D5D95" w:rsidRPr="00936F9C">
        <w:rPr>
          <w:rFonts w:asciiTheme="minorHAnsi" w:hAnsiTheme="minorHAnsi" w:cstheme="minorHAnsi"/>
          <w:color w:val="auto"/>
          <w:sz w:val="20"/>
          <w:szCs w:val="20"/>
        </w:rPr>
        <w:t>neuzavření</w:t>
      </w:r>
      <w:r w:rsidRPr="00936F9C">
        <w:rPr>
          <w:rFonts w:asciiTheme="minorHAnsi" w:hAnsiTheme="minorHAnsi" w:cstheme="minorHAnsi"/>
          <w:color w:val="auto"/>
          <w:sz w:val="20"/>
          <w:szCs w:val="20"/>
        </w:rPr>
        <w:t xml:space="preserve"> zakázan</w:t>
      </w:r>
      <w:r w:rsidR="005D5D95" w:rsidRPr="00936F9C">
        <w:rPr>
          <w:rFonts w:asciiTheme="minorHAnsi" w:hAnsiTheme="minorHAnsi" w:cstheme="minorHAnsi"/>
          <w:color w:val="auto"/>
          <w:sz w:val="20"/>
          <w:szCs w:val="20"/>
        </w:rPr>
        <w:t>é</w:t>
      </w:r>
      <w:r w:rsidRPr="00936F9C">
        <w:rPr>
          <w:rFonts w:asciiTheme="minorHAnsi" w:hAnsiTheme="minorHAnsi" w:cstheme="minorHAnsi"/>
          <w:color w:val="auto"/>
          <w:sz w:val="20"/>
          <w:szCs w:val="20"/>
        </w:rPr>
        <w:t xml:space="preserve"> dohod</w:t>
      </w:r>
      <w:r w:rsidR="005D5D95" w:rsidRPr="00936F9C">
        <w:rPr>
          <w:rFonts w:asciiTheme="minorHAnsi" w:hAnsiTheme="minorHAnsi" w:cstheme="minorHAnsi"/>
          <w:color w:val="auto"/>
          <w:sz w:val="20"/>
          <w:szCs w:val="20"/>
        </w:rPr>
        <w:t>y</w:t>
      </w:r>
      <w:r w:rsidRPr="00936F9C">
        <w:rPr>
          <w:rFonts w:asciiTheme="minorHAnsi" w:hAnsiTheme="minorHAnsi" w:cstheme="minorHAnsi"/>
          <w:color w:val="auto"/>
          <w:sz w:val="20"/>
          <w:szCs w:val="20"/>
        </w:rPr>
        <w:t xml:space="preserve"> podle zvláštního právního předpisu v souvislosti se zadávanou veřejnou zakázkou</w:t>
      </w:r>
    </w:p>
    <w:bookmarkEnd w:id="0"/>
    <w:bookmarkEnd w:id="1"/>
    <w:p w:rsidR="007F36AA" w:rsidRPr="003778D8" w:rsidRDefault="007F36AA" w:rsidP="003778D8">
      <w:p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</w:p>
    <w:p w:rsidR="009C4B7B" w:rsidRPr="00936F9C" w:rsidRDefault="009C4B7B" w:rsidP="003778D8">
      <w:pPr>
        <w:spacing w:before="240" w:after="240" w:line="276" w:lineRule="auto"/>
        <w:jc w:val="both"/>
        <w:rPr>
          <w:rFonts w:asciiTheme="minorHAnsi" w:hAnsiTheme="minorHAnsi" w:cstheme="minorHAnsi"/>
          <w:bCs/>
          <w:iCs/>
          <w:sz w:val="20"/>
        </w:rPr>
      </w:pPr>
      <w:proofErr w:type="gramStart"/>
      <w:r w:rsidRPr="00936F9C">
        <w:rPr>
          <w:rFonts w:asciiTheme="minorHAnsi" w:hAnsiTheme="minorHAnsi" w:cstheme="minorHAnsi"/>
          <w:bCs/>
          <w:iCs/>
          <w:sz w:val="20"/>
        </w:rPr>
        <w:t>Uchazeč:</w:t>
      </w:r>
      <w:r w:rsidR="005D5D95" w:rsidRPr="00936F9C">
        <w:rPr>
          <w:rFonts w:asciiTheme="minorHAnsi" w:hAnsiTheme="minorHAnsi" w:cstheme="minorHAnsi"/>
          <w:b/>
          <w:sz w:val="20"/>
        </w:rPr>
        <w:t xml:space="preserve"> </w:t>
      </w:r>
      <w:r w:rsidR="003778D8" w:rsidRPr="00936F9C">
        <w:rPr>
          <w:rFonts w:asciiTheme="minorHAnsi" w:hAnsiTheme="minorHAnsi" w:cstheme="minorHAnsi"/>
          <w:b/>
          <w:sz w:val="20"/>
        </w:rPr>
        <w:t>............................................</w:t>
      </w:r>
      <w:proofErr w:type="gramEnd"/>
    </w:p>
    <w:p w:rsidR="009C4B7B" w:rsidRPr="00936F9C" w:rsidRDefault="009C4B7B" w:rsidP="003778D8">
      <w:pPr>
        <w:spacing w:before="240" w:after="240" w:line="276" w:lineRule="auto"/>
        <w:jc w:val="both"/>
        <w:rPr>
          <w:rFonts w:asciiTheme="minorHAnsi" w:hAnsiTheme="minorHAnsi" w:cstheme="minorHAnsi"/>
          <w:bCs/>
          <w:iCs/>
          <w:sz w:val="20"/>
        </w:rPr>
      </w:pPr>
      <w:proofErr w:type="gramStart"/>
      <w:r w:rsidRPr="00936F9C">
        <w:rPr>
          <w:rFonts w:asciiTheme="minorHAnsi" w:hAnsiTheme="minorHAnsi" w:cstheme="minorHAnsi"/>
          <w:bCs/>
          <w:iCs/>
          <w:sz w:val="20"/>
        </w:rPr>
        <w:t xml:space="preserve">IČ: </w:t>
      </w:r>
      <w:r w:rsidR="003778D8" w:rsidRPr="00936F9C">
        <w:rPr>
          <w:rFonts w:asciiTheme="minorHAnsi" w:hAnsiTheme="minorHAnsi" w:cstheme="minorHAnsi"/>
          <w:b/>
          <w:sz w:val="20"/>
        </w:rPr>
        <w:t>.....................................................</w:t>
      </w:r>
      <w:proofErr w:type="gramEnd"/>
    </w:p>
    <w:p w:rsidR="009C4B7B" w:rsidRPr="00936F9C" w:rsidRDefault="009C4B7B" w:rsidP="003778D8">
      <w:pPr>
        <w:spacing w:before="240" w:after="240" w:line="276" w:lineRule="auto"/>
        <w:jc w:val="both"/>
        <w:rPr>
          <w:rFonts w:asciiTheme="minorHAnsi" w:hAnsiTheme="minorHAnsi" w:cstheme="minorHAnsi"/>
          <w:bCs/>
          <w:iCs/>
          <w:sz w:val="20"/>
        </w:rPr>
      </w:pPr>
      <w:r w:rsidRPr="00936F9C">
        <w:rPr>
          <w:rFonts w:asciiTheme="minorHAnsi" w:hAnsiTheme="minorHAnsi" w:cstheme="minorHAnsi"/>
          <w:bCs/>
          <w:iCs/>
          <w:sz w:val="20"/>
        </w:rPr>
        <w:t xml:space="preserve">se </w:t>
      </w:r>
      <w:proofErr w:type="gramStart"/>
      <w:r w:rsidRPr="00936F9C">
        <w:rPr>
          <w:rFonts w:asciiTheme="minorHAnsi" w:hAnsiTheme="minorHAnsi" w:cstheme="minorHAnsi"/>
          <w:bCs/>
          <w:iCs/>
          <w:sz w:val="20"/>
        </w:rPr>
        <w:t>sídlem:</w:t>
      </w:r>
      <w:r w:rsidR="005D5D95" w:rsidRPr="00936F9C">
        <w:rPr>
          <w:rFonts w:asciiTheme="minorHAnsi" w:hAnsiTheme="minorHAnsi" w:cstheme="minorHAnsi"/>
          <w:b/>
          <w:sz w:val="20"/>
        </w:rPr>
        <w:t xml:space="preserve"> </w:t>
      </w:r>
      <w:r w:rsidR="003778D8" w:rsidRPr="00936F9C">
        <w:rPr>
          <w:rFonts w:asciiTheme="minorHAnsi" w:hAnsiTheme="minorHAnsi" w:cstheme="minorHAnsi"/>
          <w:b/>
          <w:sz w:val="20"/>
        </w:rPr>
        <w:t>...........................................</w:t>
      </w:r>
      <w:proofErr w:type="gramEnd"/>
    </w:p>
    <w:p w:rsidR="009C4B7B" w:rsidRPr="00936F9C" w:rsidRDefault="009C4B7B" w:rsidP="003778D8">
      <w:pPr>
        <w:spacing w:before="240" w:after="240" w:line="276" w:lineRule="auto"/>
        <w:jc w:val="both"/>
        <w:rPr>
          <w:rFonts w:asciiTheme="minorHAnsi" w:hAnsiTheme="minorHAnsi" w:cstheme="minorHAnsi"/>
          <w:bCs/>
          <w:iCs/>
          <w:sz w:val="20"/>
        </w:rPr>
      </w:pPr>
      <w:proofErr w:type="gramStart"/>
      <w:r w:rsidRPr="00936F9C">
        <w:rPr>
          <w:rFonts w:asciiTheme="minorHAnsi" w:hAnsiTheme="minorHAnsi" w:cstheme="minorHAnsi"/>
          <w:bCs/>
          <w:iCs/>
          <w:sz w:val="20"/>
        </w:rPr>
        <w:t xml:space="preserve">jednající: </w:t>
      </w:r>
      <w:r w:rsidR="003778D8" w:rsidRPr="00936F9C">
        <w:rPr>
          <w:rFonts w:asciiTheme="minorHAnsi" w:hAnsiTheme="minorHAnsi" w:cstheme="minorHAnsi"/>
          <w:b/>
          <w:sz w:val="20"/>
        </w:rPr>
        <w:t>............................................</w:t>
      </w:r>
      <w:proofErr w:type="gramEnd"/>
    </w:p>
    <w:p w:rsidR="003778D8" w:rsidRPr="00936F9C" w:rsidRDefault="003778D8" w:rsidP="003778D8">
      <w:pPr>
        <w:spacing w:before="240" w:after="240" w:line="276" w:lineRule="auto"/>
        <w:jc w:val="both"/>
        <w:rPr>
          <w:rFonts w:asciiTheme="minorHAnsi" w:hAnsiTheme="minorHAnsi" w:cstheme="minorHAnsi"/>
          <w:sz w:val="20"/>
        </w:rPr>
      </w:pPr>
    </w:p>
    <w:p w:rsidR="003778D8" w:rsidRPr="00936F9C" w:rsidRDefault="007704E2" w:rsidP="003778D8">
      <w:pPr>
        <w:spacing w:before="240" w:after="240" w:line="276" w:lineRule="auto"/>
        <w:jc w:val="center"/>
        <w:rPr>
          <w:rFonts w:asciiTheme="minorHAnsi" w:hAnsiTheme="minorHAnsi" w:cstheme="minorHAnsi"/>
          <w:sz w:val="20"/>
        </w:rPr>
      </w:pPr>
      <w:r w:rsidRPr="00936F9C">
        <w:rPr>
          <w:rFonts w:asciiTheme="minorHAnsi" w:hAnsiTheme="minorHAnsi" w:cstheme="minorHAnsi"/>
          <w:sz w:val="20"/>
        </w:rPr>
        <w:t>jako uchazeč veřejné zakázky malého rozsahu s názvem:</w:t>
      </w:r>
    </w:p>
    <w:p w:rsidR="003778D8" w:rsidRPr="00842D4C" w:rsidRDefault="007704E2" w:rsidP="003778D8">
      <w:pPr>
        <w:spacing w:before="240" w:after="240"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842D4C">
        <w:rPr>
          <w:rFonts w:asciiTheme="minorHAnsi" w:hAnsiTheme="minorHAnsi" w:cstheme="minorHAnsi"/>
          <w:b/>
          <w:szCs w:val="22"/>
        </w:rPr>
        <w:t>„</w:t>
      </w:r>
      <w:r w:rsidR="00936F9C">
        <w:rPr>
          <w:rFonts w:ascii="Calibri" w:hAnsi="Calibri" w:cs="Calibri"/>
          <w:b/>
        </w:rPr>
        <w:t>Dodávka vybavení pro obor kosmetické služby pro SOU Domažlice (4. vyhlášení)</w:t>
      </w:r>
      <w:r w:rsidRPr="00842D4C">
        <w:rPr>
          <w:rFonts w:asciiTheme="minorHAnsi" w:hAnsiTheme="minorHAnsi" w:cstheme="minorHAnsi"/>
          <w:b/>
          <w:szCs w:val="22"/>
        </w:rPr>
        <w:t>“</w:t>
      </w:r>
    </w:p>
    <w:p w:rsidR="003778D8" w:rsidRPr="00936F9C" w:rsidRDefault="003778D8" w:rsidP="003778D8">
      <w:pPr>
        <w:jc w:val="center"/>
        <w:rPr>
          <w:rFonts w:asciiTheme="minorHAnsi" w:hAnsiTheme="minorHAnsi" w:cstheme="minorHAnsi"/>
          <w:bCs/>
          <w:sz w:val="20"/>
        </w:rPr>
      </w:pPr>
      <w:r w:rsidRPr="00936F9C">
        <w:rPr>
          <w:rFonts w:asciiTheme="minorHAnsi" w:hAnsiTheme="minorHAnsi" w:cstheme="minorHAnsi"/>
          <w:b/>
          <w:sz w:val="20"/>
        </w:rPr>
        <w:t>Název projektu:</w:t>
      </w:r>
      <w:r w:rsidRPr="00936F9C">
        <w:rPr>
          <w:rFonts w:asciiTheme="minorHAnsi" w:hAnsiTheme="minorHAnsi" w:cstheme="minorHAnsi"/>
          <w:bCs/>
          <w:sz w:val="20"/>
        </w:rPr>
        <w:t xml:space="preserve"> Tvorba výukových modulů pro </w:t>
      </w:r>
      <w:proofErr w:type="spellStart"/>
      <w:r w:rsidRPr="00936F9C">
        <w:rPr>
          <w:rFonts w:asciiTheme="minorHAnsi" w:hAnsiTheme="minorHAnsi" w:cstheme="minorHAnsi"/>
          <w:bCs/>
          <w:sz w:val="20"/>
        </w:rPr>
        <w:t>službové</w:t>
      </w:r>
      <w:proofErr w:type="spellEnd"/>
      <w:r w:rsidRPr="00936F9C">
        <w:rPr>
          <w:rFonts w:asciiTheme="minorHAnsi" w:hAnsiTheme="minorHAnsi" w:cstheme="minorHAnsi"/>
          <w:bCs/>
          <w:sz w:val="20"/>
        </w:rPr>
        <w:t xml:space="preserve"> obory SOU Domažlice a jejich implementace do výuky</w:t>
      </w:r>
    </w:p>
    <w:p w:rsidR="003778D8" w:rsidRPr="00936F9C" w:rsidRDefault="003778D8" w:rsidP="003778D8">
      <w:pPr>
        <w:spacing w:before="240" w:after="240" w:line="276" w:lineRule="auto"/>
        <w:jc w:val="center"/>
        <w:rPr>
          <w:rFonts w:asciiTheme="minorHAnsi" w:hAnsiTheme="minorHAnsi" w:cstheme="minorHAnsi"/>
          <w:sz w:val="20"/>
        </w:rPr>
      </w:pPr>
      <w:r w:rsidRPr="00936F9C">
        <w:rPr>
          <w:rFonts w:asciiTheme="minorHAnsi" w:hAnsiTheme="minorHAnsi" w:cstheme="minorHAnsi"/>
          <w:b/>
          <w:sz w:val="20"/>
        </w:rPr>
        <w:t>Registrační číslo projektu:</w:t>
      </w:r>
      <w:r w:rsidRPr="00936F9C">
        <w:rPr>
          <w:rFonts w:asciiTheme="minorHAnsi" w:hAnsiTheme="minorHAnsi" w:cstheme="minorHAnsi"/>
          <w:sz w:val="20"/>
        </w:rPr>
        <w:t xml:space="preserve"> CZ.1.07/1.1.30/02.0037</w:t>
      </w:r>
    </w:p>
    <w:p w:rsidR="002C492C" w:rsidRPr="003778D8" w:rsidRDefault="002C492C" w:rsidP="007F36AA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7F36AA" w:rsidRPr="00936F9C" w:rsidRDefault="007F36AA" w:rsidP="007F36AA">
      <w:pPr>
        <w:spacing w:after="120"/>
        <w:jc w:val="both"/>
        <w:rPr>
          <w:rFonts w:asciiTheme="minorHAnsi" w:hAnsiTheme="minorHAnsi" w:cstheme="minorHAnsi"/>
          <w:sz w:val="20"/>
        </w:rPr>
      </w:pPr>
      <w:r w:rsidRPr="00936F9C">
        <w:rPr>
          <w:rFonts w:asciiTheme="minorHAnsi" w:hAnsiTheme="minorHAnsi" w:cstheme="minorHAnsi"/>
          <w:sz w:val="20"/>
        </w:rPr>
        <w:t xml:space="preserve">tímto čestně prohlašuje, </w:t>
      </w:r>
    </w:p>
    <w:p w:rsidR="003778D8" w:rsidRPr="00936F9C" w:rsidRDefault="00F5183C" w:rsidP="00982AEA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Theme="minorHAnsi" w:hAnsiTheme="minorHAnsi" w:cstheme="minorHAnsi"/>
          <w:sz w:val="20"/>
        </w:rPr>
      </w:pPr>
      <w:r w:rsidRPr="00936F9C">
        <w:rPr>
          <w:rFonts w:asciiTheme="minorHAnsi" w:eastAsia="Calibri" w:hAnsiTheme="minorHAnsi" w:cstheme="minorHAnsi"/>
          <w:color w:val="000000"/>
          <w:sz w:val="20"/>
        </w:rPr>
        <w:t>že se nepodílel na přípravě nebo zadání předmětného výběrového řízení.</w:t>
      </w:r>
    </w:p>
    <w:p w:rsidR="00F5183C" w:rsidRPr="00936F9C" w:rsidRDefault="00F5183C" w:rsidP="00982AEA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Theme="minorHAnsi" w:hAnsiTheme="minorHAnsi" w:cstheme="minorHAnsi"/>
          <w:sz w:val="20"/>
        </w:rPr>
      </w:pPr>
      <w:r w:rsidRPr="00936F9C">
        <w:rPr>
          <w:rFonts w:asciiTheme="minorHAnsi" w:hAnsiTheme="minorHAnsi" w:cstheme="minorHAnsi"/>
          <w:color w:val="080707"/>
          <w:sz w:val="20"/>
        </w:rPr>
        <w:t>že neuzavřel a neuzavře zakázanou dohodu podle zvláštního právního předpisu (</w:t>
      </w:r>
      <w:r w:rsidRPr="00936F9C">
        <w:rPr>
          <w:rFonts w:asciiTheme="minorHAnsi" w:hAnsiTheme="minorHAnsi" w:cstheme="minorHAnsi"/>
          <w:sz w:val="20"/>
        </w:rPr>
        <w:t>zákon č. 143/2001 Sb., o ochraně hospodářské soutěže, ve znění pozdějších předpisů)</w:t>
      </w:r>
      <w:r w:rsidRPr="00936F9C">
        <w:rPr>
          <w:rFonts w:asciiTheme="minorHAnsi" w:hAnsiTheme="minorHAnsi" w:cstheme="minorHAnsi"/>
          <w:color w:val="080707"/>
          <w:sz w:val="20"/>
        </w:rPr>
        <w:t xml:space="preserve"> v souvislosti se zadávanou veřejnou zakázkou.</w:t>
      </w:r>
    </w:p>
    <w:p w:rsidR="00FD2191" w:rsidRPr="003778D8" w:rsidRDefault="00FD2191" w:rsidP="003778D8">
      <w:pPr>
        <w:spacing w:before="240"/>
        <w:jc w:val="both"/>
        <w:rPr>
          <w:rFonts w:asciiTheme="minorHAnsi" w:hAnsiTheme="minorHAnsi" w:cstheme="minorHAnsi"/>
          <w:sz w:val="24"/>
          <w:szCs w:val="24"/>
        </w:rPr>
      </w:pPr>
    </w:p>
    <w:p w:rsidR="005D5D95" w:rsidRPr="003778D8" w:rsidRDefault="005D5D95" w:rsidP="005D5D95">
      <w:pPr>
        <w:rPr>
          <w:rFonts w:asciiTheme="minorHAnsi" w:hAnsiTheme="minorHAnsi" w:cstheme="minorHAnsi"/>
          <w:bCs/>
          <w:iCs/>
          <w:sz w:val="24"/>
          <w:szCs w:val="24"/>
        </w:rPr>
      </w:pPr>
    </w:p>
    <w:p w:rsidR="005D5D95" w:rsidRPr="00936F9C" w:rsidRDefault="00842D4C" w:rsidP="005D5D95">
      <w:pPr>
        <w:rPr>
          <w:rFonts w:asciiTheme="minorHAnsi" w:hAnsiTheme="minorHAnsi" w:cstheme="minorHAnsi"/>
          <w:bCs/>
          <w:iCs/>
          <w:sz w:val="20"/>
        </w:rPr>
      </w:pPr>
      <w:r w:rsidRPr="00936F9C">
        <w:rPr>
          <w:rFonts w:asciiTheme="minorHAnsi" w:hAnsiTheme="minorHAnsi" w:cstheme="minorHAnsi"/>
          <w:bCs/>
          <w:iCs/>
          <w:sz w:val="20"/>
        </w:rPr>
        <w:t>V ….…….</w:t>
      </w:r>
      <w:proofErr w:type="gramStart"/>
      <w:r w:rsidRPr="00936F9C">
        <w:rPr>
          <w:rFonts w:asciiTheme="minorHAnsi" w:hAnsiTheme="minorHAnsi" w:cstheme="minorHAnsi"/>
          <w:bCs/>
          <w:iCs/>
          <w:sz w:val="20"/>
        </w:rPr>
        <w:t>…  dne</w:t>
      </w:r>
      <w:proofErr w:type="gramEnd"/>
      <w:r w:rsidRPr="00936F9C">
        <w:rPr>
          <w:rFonts w:asciiTheme="minorHAnsi" w:hAnsiTheme="minorHAnsi" w:cstheme="minorHAnsi"/>
          <w:bCs/>
          <w:iCs/>
          <w:sz w:val="20"/>
        </w:rPr>
        <w:t xml:space="preserve"> …….. 2014</w:t>
      </w:r>
    </w:p>
    <w:p w:rsidR="008E02BC" w:rsidRPr="00936F9C" w:rsidRDefault="008E02BC" w:rsidP="005D5D95">
      <w:pPr>
        <w:rPr>
          <w:rFonts w:asciiTheme="minorHAnsi" w:hAnsiTheme="minorHAnsi" w:cstheme="minorHAnsi"/>
          <w:bCs/>
          <w:iCs/>
          <w:sz w:val="20"/>
        </w:rPr>
      </w:pPr>
    </w:p>
    <w:p w:rsidR="008E02BC" w:rsidRPr="00936F9C" w:rsidRDefault="008E02BC" w:rsidP="005D5D95">
      <w:pPr>
        <w:rPr>
          <w:rFonts w:asciiTheme="minorHAnsi" w:hAnsiTheme="minorHAnsi" w:cstheme="minorHAnsi"/>
          <w:bCs/>
          <w:iCs/>
          <w:sz w:val="20"/>
        </w:rPr>
      </w:pPr>
    </w:p>
    <w:p w:rsidR="005D5D95" w:rsidRPr="00936F9C" w:rsidRDefault="005D5D95" w:rsidP="005D5D95">
      <w:pPr>
        <w:ind w:left="708"/>
        <w:jc w:val="right"/>
        <w:rPr>
          <w:rFonts w:asciiTheme="minorHAnsi" w:hAnsiTheme="minorHAnsi" w:cstheme="minorHAnsi"/>
          <w:bCs/>
          <w:iCs/>
          <w:sz w:val="20"/>
        </w:rPr>
      </w:pPr>
    </w:p>
    <w:p w:rsidR="009C4B7B" w:rsidRPr="00936F9C" w:rsidRDefault="009C4B7B" w:rsidP="005D5D95">
      <w:pPr>
        <w:ind w:left="708"/>
        <w:jc w:val="right"/>
        <w:rPr>
          <w:rFonts w:asciiTheme="minorHAnsi" w:hAnsiTheme="minorHAnsi" w:cstheme="minorHAnsi"/>
          <w:bCs/>
          <w:iCs/>
          <w:sz w:val="20"/>
          <w:lang w:eastAsia="en-US"/>
        </w:rPr>
      </w:pPr>
      <w:r w:rsidRPr="00936F9C">
        <w:rPr>
          <w:rFonts w:asciiTheme="minorHAnsi" w:hAnsiTheme="minorHAnsi" w:cstheme="minorHAnsi"/>
          <w:bCs/>
          <w:iCs/>
          <w:sz w:val="20"/>
        </w:rPr>
        <w:t>........................................................................</w:t>
      </w:r>
    </w:p>
    <w:p w:rsidR="009C4B7B" w:rsidRPr="00936F9C" w:rsidRDefault="009C4B7B" w:rsidP="005D5D95">
      <w:pPr>
        <w:jc w:val="right"/>
        <w:rPr>
          <w:rFonts w:asciiTheme="minorHAnsi" w:hAnsiTheme="minorHAnsi" w:cstheme="minorHAnsi"/>
          <w:bCs/>
          <w:iCs/>
          <w:sz w:val="20"/>
        </w:rPr>
      </w:pPr>
      <w:r w:rsidRPr="00936F9C">
        <w:rPr>
          <w:rFonts w:asciiTheme="minorHAnsi" w:hAnsiTheme="minorHAnsi" w:cstheme="minorHAnsi"/>
          <w:bCs/>
          <w:iCs/>
          <w:sz w:val="20"/>
        </w:rPr>
        <w:t xml:space="preserve">                                                                           podpis </w:t>
      </w:r>
      <w:r w:rsidRPr="00936F9C">
        <w:rPr>
          <w:rFonts w:asciiTheme="minorHAnsi" w:hAnsiTheme="minorHAnsi" w:cstheme="minorHAnsi"/>
          <w:sz w:val="20"/>
        </w:rPr>
        <w:t>oprávněné osoby</w:t>
      </w:r>
      <w:r w:rsidRPr="00936F9C">
        <w:rPr>
          <w:rFonts w:asciiTheme="minorHAnsi" w:hAnsiTheme="minorHAnsi" w:cstheme="minorHAnsi"/>
          <w:bCs/>
          <w:iCs/>
          <w:sz w:val="20"/>
        </w:rPr>
        <w:t xml:space="preserve"> za uchazeče</w:t>
      </w:r>
    </w:p>
    <w:p w:rsidR="00487965" w:rsidRPr="00936F9C" w:rsidRDefault="009C4B7B" w:rsidP="005D5D95">
      <w:pPr>
        <w:jc w:val="right"/>
        <w:rPr>
          <w:rFonts w:asciiTheme="minorHAnsi" w:hAnsiTheme="minorHAnsi" w:cstheme="minorHAnsi"/>
          <w:bCs/>
          <w:i/>
          <w:iCs/>
          <w:sz w:val="20"/>
          <w:lang w:eastAsia="en-US"/>
        </w:rPr>
      </w:pPr>
      <w:r w:rsidRPr="00936F9C">
        <w:rPr>
          <w:rFonts w:asciiTheme="minorHAnsi" w:hAnsiTheme="minorHAnsi" w:cstheme="minorHAnsi"/>
          <w:bCs/>
          <w:i/>
          <w:iCs/>
          <w:sz w:val="20"/>
        </w:rPr>
        <w:t>titul, jméno, příjmení, funkce</w:t>
      </w:r>
      <w:r w:rsidR="005D5D95" w:rsidRPr="00936F9C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="005D5D95" w:rsidRPr="00936F9C">
        <w:rPr>
          <w:rFonts w:asciiTheme="minorHAnsi" w:hAnsiTheme="minorHAnsi" w:cstheme="minorHAnsi"/>
          <w:b/>
          <w:i/>
          <w:color w:val="FF0000"/>
          <w:sz w:val="20"/>
        </w:rPr>
        <w:t>DOPLNÍ UCHAZEČ</w:t>
      </w:r>
    </w:p>
    <w:sectPr w:rsidR="00487965" w:rsidRPr="00936F9C" w:rsidSect="005D5D95">
      <w:headerReference w:type="default" r:id="rId8"/>
      <w:footerReference w:type="default" r:id="rId9"/>
      <w:type w:val="continuous"/>
      <w:pgSz w:w="11906" w:h="16838" w:code="9"/>
      <w:pgMar w:top="2243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695" w:rsidRDefault="00A95695" w:rsidP="00264229">
      <w:r>
        <w:separator/>
      </w:r>
    </w:p>
  </w:endnote>
  <w:endnote w:type="continuationSeparator" w:id="0">
    <w:p w:rsidR="00A95695" w:rsidRDefault="00A95695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5C0F97" w:rsidRDefault="005B410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B4109" w:rsidRPr="005700BE" w:rsidRDefault="005B4109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FE4D0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FE4D04" w:rsidRPr="005C0F97">
      <w:rPr>
        <w:rFonts w:cs="Arial"/>
        <w:i/>
        <w:color w:val="7F7F7F"/>
        <w:sz w:val="18"/>
        <w:szCs w:val="18"/>
      </w:rPr>
      <w:fldChar w:fldCharType="separate"/>
    </w:r>
    <w:r w:rsidR="00936F9C">
      <w:rPr>
        <w:rFonts w:cs="Arial"/>
        <w:i/>
        <w:noProof/>
        <w:color w:val="7F7F7F"/>
        <w:sz w:val="18"/>
        <w:szCs w:val="18"/>
      </w:rPr>
      <w:t>1</w:t>
    </w:r>
    <w:r w:rsidR="00FE4D04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FE4D0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FE4D04" w:rsidRPr="005C0F97">
      <w:rPr>
        <w:rFonts w:cs="Arial"/>
        <w:i/>
        <w:color w:val="7F7F7F"/>
        <w:sz w:val="18"/>
        <w:szCs w:val="18"/>
      </w:rPr>
      <w:fldChar w:fldCharType="separate"/>
    </w:r>
    <w:r w:rsidR="00936F9C">
      <w:rPr>
        <w:rFonts w:cs="Arial"/>
        <w:i/>
        <w:noProof/>
        <w:color w:val="7F7F7F"/>
        <w:sz w:val="18"/>
        <w:szCs w:val="18"/>
      </w:rPr>
      <w:t>1</w:t>
    </w:r>
    <w:r w:rsidR="00FE4D04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695" w:rsidRDefault="00A95695" w:rsidP="00264229">
      <w:r>
        <w:separator/>
      </w:r>
    </w:p>
  </w:footnote>
  <w:footnote w:type="continuationSeparator" w:id="0">
    <w:p w:rsidR="00A95695" w:rsidRDefault="00A95695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109" w:rsidRPr="003D67EA" w:rsidRDefault="005B4109" w:rsidP="009C4B7B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4109" w:rsidRPr="009C4B7B" w:rsidRDefault="005B4109" w:rsidP="009C4B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F5680B"/>
    <w:multiLevelType w:val="hybridMultilevel"/>
    <w:tmpl w:val="81F86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4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3"/>
  </w:num>
  <w:num w:numId="5">
    <w:abstractNumId w:val="15"/>
  </w:num>
  <w:num w:numId="6">
    <w:abstractNumId w:val="14"/>
  </w:num>
  <w:num w:numId="7">
    <w:abstractNumId w:val="9"/>
  </w:num>
  <w:num w:numId="8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0131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24D25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1E84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5CF9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0BC2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492C"/>
    <w:rsid w:val="002C56EB"/>
    <w:rsid w:val="002C592A"/>
    <w:rsid w:val="002C7719"/>
    <w:rsid w:val="002C7A79"/>
    <w:rsid w:val="002D0A3E"/>
    <w:rsid w:val="002D3D27"/>
    <w:rsid w:val="002D4763"/>
    <w:rsid w:val="002D659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310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78D8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069F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4E2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2D4C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36F9C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AEA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6DC"/>
    <w:rsid w:val="00A10795"/>
    <w:rsid w:val="00A149DC"/>
    <w:rsid w:val="00A1587C"/>
    <w:rsid w:val="00A25F7A"/>
    <w:rsid w:val="00A27FC7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5695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0D47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076A"/>
    <w:rsid w:val="00FA11DE"/>
    <w:rsid w:val="00FA1668"/>
    <w:rsid w:val="00FA2125"/>
    <w:rsid w:val="00FA3939"/>
    <w:rsid w:val="00FA3DFE"/>
    <w:rsid w:val="00FA430E"/>
    <w:rsid w:val="00FB31AC"/>
    <w:rsid w:val="00FB59C3"/>
    <w:rsid w:val="00FB6BFF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6A6E"/>
    <w:rsid w:val="00FD7E42"/>
    <w:rsid w:val="00FE13DB"/>
    <w:rsid w:val="00FE4D04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7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3F6E6-299E-4CDB-8165-0E5100E7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Dagmar Matějková</cp:lastModifiedBy>
  <cp:revision>17</cp:revision>
  <cp:lastPrinted>2012-11-12T13:41:00Z</cp:lastPrinted>
  <dcterms:created xsi:type="dcterms:W3CDTF">2013-08-01T18:49:00Z</dcterms:created>
  <dcterms:modified xsi:type="dcterms:W3CDTF">2014-04-29T06:53:00Z</dcterms:modified>
</cp:coreProperties>
</file>